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0C2F2" w14:textId="77777777" w:rsidR="003B4462" w:rsidRDefault="005570C4" w:rsidP="009D18CC">
      <w:pPr>
        <w:pStyle w:val="Heading1"/>
        <w:pBdr>
          <w:bottom w:val="single" w:sz="4" w:space="1" w:color="244061" w:themeColor="accent1" w:themeShade="80"/>
        </w:pBdr>
      </w:pPr>
      <w:r>
        <w:t>sustainable products</w:t>
      </w:r>
    </w:p>
    <w:p w14:paraId="64737E93" w14:textId="77777777" w:rsidR="009D18CC" w:rsidRPr="009D18CC" w:rsidRDefault="009D18CC" w:rsidP="009D18CC">
      <w:pPr>
        <w:pStyle w:val="Heading3"/>
      </w:pPr>
      <w:r>
        <w:t>Credit 21</w:t>
      </w:r>
    </w:p>
    <w:p w14:paraId="66E7B63D" w14:textId="632AD325" w:rsidR="005C34D2" w:rsidRDefault="005C34D2" w:rsidP="009A05DF">
      <w:pPr>
        <w:pStyle w:val="Heading3"/>
      </w:pPr>
      <w:bookmarkStart w:id="0" w:name="h.d27jtfsfquok"/>
      <w:bookmarkEnd w:id="0"/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B6040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4708281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B6040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 xml:space="preserve"> </w:t>
      </w:r>
    </w:p>
    <w:tbl>
      <w:tblPr>
        <w:tblStyle w:val="Style1"/>
        <w:tblW w:w="9322" w:type="dxa"/>
        <w:tblLook w:val="04A0" w:firstRow="1" w:lastRow="0" w:firstColumn="1" w:lastColumn="0" w:noHBand="0" w:noVBand="1"/>
      </w:tblPr>
      <w:tblGrid>
        <w:gridCol w:w="3794"/>
        <w:gridCol w:w="709"/>
        <w:gridCol w:w="3435"/>
        <w:gridCol w:w="1384"/>
      </w:tblGrid>
      <w:tr w:rsidR="005C34D2" w14:paraId="49F370BC" w14:textId="77777777" w:rsidTr="00AA2D37">
        <w:tc>
          <w:tcPr>
            <w:tcW w:w="3794" w:type="dxa"/>
          </w:tcPr>
          <w:p w14:paraId="62472E48" w14:textId="77777777" w:rsidR="005C34D2" w:rsidRDefault="005C34D2" w:rsidP="009A05DF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5FC75E1D" w14:textId="77777777" w:rsidR="005C34D2" w:rsidRDefault="005570C4" w:rsidP="009A05DF">
            <w:pPr>
              <w:pStyle w:val="Heading3"/>
            </w:pPr>
            <w:r>
              <w:t>3</w:t>
            </w:r>
          </w:p>
        </w:tc>
        <w:tc>
          <w:tcPr>
            <w:tcW w:w="3435" w:type="dxa"/>
          </w:tcPr>
          <w:p w14:paraId="7E727631" w14:textId="77777777" w:rsidR="005C34D2" w:rsidRDefault="005C34D2" w:rsidP="009A05DF">
            <w:pPr>
              <w:pStyle w:val="Heading3"/>
            </w:pPr>
            <w:r w:rsidRPr="005C34D2">
              <w:t>Points claimed:</w:t>
            </w:r>
          </w:p>
        </w:tc>
        <w:tc>
          <w:tcPr>
            <w:tcW w:w="1384" w:type="dxa"/>
          </w:tcPr>
          <w:p w14:paraId="082D3914" w14:textId="77777777" w:rsidR="005C34D2" w:rsidRPr="001A76C9" w:rsidRDefault="0020303D" w:rsidP="009A05DF">
            <w:pPr>
              <w:pStyle w:val="Heading3"/>
            </w:pPr>
            <w:r>
              <w:rPr>
                <w:color w:val="8064A2" w:themeColor="accent4"/>
              </w:rPr>
              <w:t>[</w:t>
            </w:r>
            <w:r w:rsidR="005C34D2" w:rsidRPr="00D81594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1B38A62E" w14:textId="77777777" w:rsidR="005C34D2" w:rsidRDefault="005C34D2"/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593"/>
        <w:gridCol w:w="2420"/>
        <w:gridCol w:w="3737"/>
        <w:gridCol w:w="1109"/>
        <w:gridCol w:w="1168"/>
      </w:tblGrid>
      <w:tr w:rsidR="009D18CC" w14:paraId="044460C5" w14:textId="77777777" w:rsidTr="0020303D">
        <w:tc>
          <w:tcPr>
            <w:tcW w:w="328" w:type="pct"/>
          </w:tcPr>
          <w:p w14:paraId="674BE9EE" w14:textId="77777777" w:rsidR="009D18CC" w:rsidRPr="00017B56" w:rsidRDefault="009D18CC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340" w:type="pct"/>
            <w:vAlign w:val="center"/>
          </w:tcPr>
          <w:p w14:paraId="665A4AA4" w14:textId="7CF322E8" w:rsidR="009D18CC" w:rsidRPr="007006FE" w:rsidRDefault="00867F74" w:rsidP="0020303D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2070" w:type="pct"/>
            <w:vAlign w:val="center"/>
          </w:tcPr>
          <w:p w14:paraId="30EE6719" w14:textId="168F10C6" w:rsidR="009D18CC" w:rsidRPr="007006FE" w:rsidRDefault="009D18CC" w:rsidP="0020303D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</w:tcPr>
          <w:p w14:paraId="44F5E4AD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28529C56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21CC0A27" w14:textId="77777777" w:rsidTr="0020303D">
        <w:tc>
          <w:tcPr>
            <w:tcW w:w="328" w:type="pct"/>
          </w:tcPr>
          <w:p w14:paraId="4E410AA8" w14:textId="09834464" w:rsidR="001A76C9" w:rsidRPr="00372131" w:rsidRDefault="005570C4" w:rsidP="005570C4">
            <w:r>
              <w:t>21</w:t>
            </w:r>
          </w:p>
        </w:tc>
        <w:tc>
          <w:tcPr>
            <w:tcW w:w="1340" w:type="pct"/>
          </w:tcPr>
          <w:p w14:paraId="3042A580" w14:textId="77777777" w:rsidR="001A76C9" w:rsidRPr="0020303D" w:rsidRDefault="005570C4" w:rsidP="007771E3">
            <w:pPr>
              <w:rPr>
                <w:b/>
              </w:rPr>
            </w:pPr>
            <w:r w:rsidRPr="0020303D">
              <w:rPr>
                <w:b/>
              </w:rPr>
              <w:t>Product Transparency and Sustainability</w:t>
            </w:r>
          </w:p>
        </w:tc>
        <w:tc>
          <w:tcPr>
            <w:tcW w:w="2070" w:type="pct"/>
          </w:tcPr>
          <w:p w14:paraId="07D3EA82" w14:textId="77777777" w:rsidR="001A76C9" w:rsidRDefault="005570C4" w:rsidP="007771E3">
            <w:r>
              <w:t>Products specified in the project meet requirements for product sustainability and transparency</w:t>
            </w:r>
          </w:p>
        </w:tc>
        <w:tc>
          <w:tcPr>
            <w:tcW w:w="614" w:type="pct"/>
            <w:vAlign w:val="center"/>
          </w:tcPr>
          <w:p w14:paraId="67D829E2" w14:textId="77777777" w:rsidR="001A76C9" w:rsidRDefault="005570C4" w:rsidP="0020303D">
            <w:pPr>
              <w:jc w:val="center"/>
            </w:pPr>
            <w:r>
              <w:t>3</w:t>
            </w:r>
          </w:p>
        </w:tc>
        <w:tc>
          <w:tcPr>
            <w:tcW w:w="647" w:type="pct"/>
            <w:vAlign w:val="center"/>
          </w:tcPr>
          <w:p w14:paraId="6ACBA6D4" w14:textId="77777777" w:rsidR="001A76C9" w:rsidRDefault="003306F3" w:rsidP="0020303D">
            <w:pPr>
              <w:jc w:val="center"/>
            </w:pPr>
            <w:r>
              <w:rPr>
                <w:color w:val="8064A2" w:themeColor="accent4"/>
              </w:rPr>
              <w:t>[</w:t>
            </w:r>
            <w:r w:rsidRPr="00D81594">
              <w:rPr>
                <w:color w:val="8064A2" w:themeColor="accent4"/>
              </w:rPr>
              <w:t>#</w:t>
            </w:r>
            <w:r>
              <w:rPr>
                <w:color w:val="8064A2" w:themeColor="accent4"/>
              </w:rPr>
              <w:t>]</w:t>
            </w:r>
          </w:p>
        </w:tc>
      </w:tr>
    </w:tbl>
    <w:p w14:paraId="58C5AED0" w14:textId="77777777" w:rsidR="00AA2D37" w:rsidRDefault="00AA2D37" w:rsidP="00543FCE">
      <w:bookmarkStart w:id="1" w:name="h.fwvpjw869anz"/>
      <w:bookmarkEnd w:id="1"/>
    </w:p>
    <w:p w14:paraId="32D046F1" w14:textId="77777777" w:rsidR="00AA2D37" w:rsidRPr="00710E6D" w:rsidRDefault="00AA2D37" w:rsidP="00AA2D37">
      <w:pPr>
        <w:pStyle w:val="Heading2"/>
      </w:pPr>
      <w:r w:rsidRPr="00710E6D">
        <w:t>Project-specific technical questions (formerly tc</w:t>
      </w:r>
      <w:r w:rsidRPr="00710E6D">
        <w:rPr>
          <w:sz w:val="24"/>
        </w:rPr>
        <w:t>s</w:t>
      </w:r>
      <w:r w:rsidRPr="00710E6D">
        <w:t xml:space="preserve"> and cir</w:t>
      </w:r>
      <w:r w:rsidRPr="00710E6D">
        <w:rPr>
          <w:sz w:val="24"/>
        </w:rPr>
        <w:t>s</w:t>
      </w:r>
      <w:r w:rsidRPr="00710E6D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AA2D37" w:rsidRPr="00710E6D" w14:paraId="48741BEA" w14:textId="77777777" w:rsidTr="00EB3A58">
        <w:tc>
          <w:tcPr>
            <w:tcW w:w="3994" w:type="pct"/>
            <w:vAlign w:val="center"/>
          </w:tcPr>
          <w:p w14:paraId="7B3E5C2C" w14:textId="2B705EEB" w:rsidR="00AA2D37" w:rsidRPr="00710E6D" w:rsidRDefault="00AA2D37" w:rsidP="00EB3A58">
            <w:r w:rsidRPr="00710E6D">
              <w:t xml:space="preserve">There are no project-specific </w:t>
            </w:r>
            <w:r w:rsidR="00867F74">
              <w:t>T</w:t>
            </w:r>
            <w:r w:rsidR="00867F74" w:rsidRPr="00710E6D">
              <w:t xml:space="preserve">echnical </w:t>
            </w:r>
            <w:r w:rsidR="00867F74">
              <w:t>Q</w:t>
            </w:r>
            <w:r w:rsidR="00867F74" w:rsidRPr="00710E6D">
              <w:t xml:space="preserve">uestions </w:t>
            </w:r>
            <w:r w:rsidRPr="00710E6D">
              <w:t>for this credit.</w:t>
            </w:r>
          </w:p>
        </w:tc>
        <w:sdt>
          <w:sdtPr>
            <w:id w:val="-185618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2262EEE9" w14:textId="4A10C031" w:rsidR="00AA2D37" w:rsidRPr="00710E6D" w:rsidRDefault="003D5E67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A2D37" w:rsidRPr="00710E6D" w14:paraId="50B76D4B" w14:textId="77777777" w:rsidTr="00EB3A58">
        <w:tc>
          <w:tcPr>
            <w:tcW w:w="3994" w:type="pct"/>
            <w:vAlign w:val="center"/>
          </w:tcPr>
          <w:p w14:paraId="295FAD7C" w14:textId="2F31DF93" w:rsidR="00AA2D37" w:rsidRPr="00710E6D" w:rsidRDefault="00AA2D37" w:rsidP="00EB3A58">
            <w:r w:rsidRPr="00710E6D">
              <w:t xml:space="preserve">There are project-specific </w:t>
            </w:r>
            <w:r w:rsidR="00867F74">
              <w:t>T</w:t>
            </w:r>
            <w:r w:rsidR="00867F74" w:rsidRPr="00710E6D">
              <w:t xml:space="preserve">echnical </w:t>
            </w:r>
            <w:r w:rsidR="00867F74">
              <w:t>Q</w:t>
            </w:r>
            <w:r w:rsidR="00867F74" w:rsidRPr="00710E6D">
              <w:t xml:space="preserve">uestions </w:t>
            </w:r>
            <w:r w:rsidRPr="00710E6D">
              <w:t xml:space="preserve">for this credit and all responses received from the </w:t>
            </w:r>
            <w:r w:rsidR="006679CE">
              <w:t>NZ</w:t>
            </w:r>
            <w:r w:rsidRPr="00710E6D">
              <w:t>GBC are attached.</w:t>
            </w:r>
          </w:p>
        </w:tc>
        <w:sdt>
          <w:sdtPr>
            <w:id w:val="-1582445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14:paraId="568F40D7" w14:textId="77777777" w:rsidR="00AA2D37" w:rsidRPr="00710E6D" w:rsidRDefault="00AA2D37" w:rsidP="00EB3A5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7E8B362" w14:textId="77777777" w:rsidR="00AA2D37" w:rsidRDefault="00AA2D37" w:rsidP="00AA2D37"/>
    <w:p w14:paraId="380B3F56" w14:textId="46D1F3E9" w:rsidR="00CC3B44" w:rsidRDefault="005570C4" w:rsidP="007771E3">
      <w:pPr>
        <w:pStyle w:val="Heading2"/>
      </w:pPr>
      <w:r>
        <w:t>21</w:t>
      </w:r>
      <w:r w:rsidR="00867F74">
        <w:t xml:space="preserve"> </w:t>
      </w:r>
      <w:r>
        <w:t>product transparency and sustainability</w:t>
      </w:r>
    </w:p>
    <w:p w14:paraId="2289A4F4" w14:textId="77777777" w:rsidR="005570C4" w:rsidRPr="005570C4" w:rsidRDefault="005570C4" w:rsidP="005570C4"/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4535"/>
        <w:gridCol w:w="4492"/>
      </w:tblGrid>
      <w:tr w:rsidR="005570C4" w14:paraId="4B9D2131" w14:textId="77777777" w:rsidTr="005570C4">
        <w:tc>
          <w:tcPr>
            <w:tcW w:w="4621" w:type="dxa"/>
          </w:tcPr>
          <w:p w14:paraId="1589EEE6" w14:textId="77777777" w:rsidR="005570C4" w:rsidRPr="00047F1B" w:rsidRDefault="005570C4" w:rsidP="006E5F7D">
            <w:r w:rsidRPr="00047F1B">
              <w:t xml:space="preserve">Total Product </w:t>
            </w:r>
            <w:r w:rsidR="006E5F7D" w:rsidRPr="00047F1B">
              <w:t>Sustainability Value (PSV)</w:t>
            </w:r>
            <w:r w:rsidRPr="00047F1B">
              <w:t>:</w:t>
            </w:r>
            <w:r w:rsidR="0020303D" w:rsidRPr="00047F1B">
              <w:t xml:space="preserve"> </w:t>
            </w:r>
          </w:p>
        </w:tc>
        <w:tc>
          <w:tcPr>
            <w:tcW w:w="4622" w:type="dxa"/>
          </w:tcPr>
          <w:p w14:paraId="679EA141" w14:textId="77777777" w:rsidR="005570C4" w:rsidRDefault="005570C4" w:rsidP="005570C4"/>
        </w:tc>
      </w:tr>
      <w:tr w:rsidR="005570C4" w14:paraId="04828457" w14:textId="77777777" w:rsidTr="005570C4">
        <w:tc>
          <w:tcPr>
            <w:tcW w:w="4621" w:type="dxa"/>
          </w:tcPr>
          <w:p w14:paraId="660F21D3" w14:textId="77777777" w:rsidR="005570C4" w:rsidRPr="00047F1B" w:rsidRDefault="005570C4" w:rsidP="005570C4">
            <w:r w:rsidRPr="00047F1B">
              <w:t xml:space="preserve">Total </w:t>
            </w:r>
            <w:r w:rsidR="006E5F7D" w:rsidRPr="00047F1B">
              <w:t xml:space="preserve">Project </w:t>
            </w:r>
            <w:r w:rsidRPr="00047F1B">
              <w:t>Contract Value</w:t>
            </w:r>
            <w:r w:rsidR="006E5F7D" w:rsidRPr="00047F1B">
              <w:t xml:space="preserve"> (PCV)</w:t>
            </w:r>
            <w:r w:rsidRPr="00047F1B">
              <w:t>:</w:t>
            </w:r>
          </w:p>
        </w:tc>
        <w:tc>
          <w:tcPr>
            <w:tcW w:w="4622" w:type="dxa"/>
          </w:tcPr>
          <w:p w14:paraId="6D91915D" w14:textId="77777777" w:rsidR="005570C4" w:rsidRDefault="005570C4" w:rsidP="005570C4"/>
        </w:tc>
      </w:tr>
      <w:tr w:rsidR="005570C4" w14:paraId="5760B59D" w14:textId="77777777" w:rsidTr="005570C4">
        <w:tc>
          <w:tcPr>
            <w:tcW w:w="4621" w:type="dxa"/>
          </w:tcPr>
          <w:p w14:paraId="1E1BB248" w14:textId="77777777" w:rsidR="005570C4" w:rsidRPr="00047F1B" w:rsidRDefault="005570C4" w:rsidP="006E5F7D">
            <w:r w:rsidRPr="00047F1B">
              <w:t xml:space="preserve">% </w:t>
            </w:r>
            <w:r w:rsidR="006E5F7D" w:rsidRPr="00047F1B">
              <w:t>compliant= (PSVx100)/PVC</w:t>
            </w:r>
            <w:r w:rsidRPr="00047F1B">
              <w:t xml:space="preserve">: </w:t>
            </w:r>
          </w:p>
        </w:tc>
        <w:tc>
          <w:tcPr>
            <w:tcW w:w="4622" w:type="dxa"/>
          </w:tcPr>
          <w:p w14:paraId="2793423C" w14:textId="77777777" w:rsidR="005570C4" w:rsidRDefault="005570C4" w:rsidP="005570C4"/>
        </w:tc>
      </w:tr>
      <w:tr w:rsidR="005570C4" w14:paraId="4AB47FF3" w14:textId="77777777" w:rsidTr="005570C4">
        <w:tc>
          <w:tcPr>
            <w:tcW w:w="4621" w:type="dxa"/>
          </w:tcPr>
          <w:p w14:paraId="34241C41" w14:textId="77777777" w:rsidR="005570C4" w:rsidRPr="00047F1B" w:rsidRDefault="005570C4" w:rsidP="005570C4">
            <w:r w:rsidRPr="00047F1B">
              <w:t>Points Claimed:</w:t>
            </w:r>
          </w:p>
        </w:tc>
        <w:tc>
          <w:tcPr>
            <w:tcW w:w="4622" w:type="dxa"/>
          </w:tcPr>
          <w:p w14:paraId="685CC9BF" w14:textId="77777777" w:rsidR="005570C4" w:rsidRDefault="005570C4" w:rsidP="005570C4"/>
        </w:tc>
      </w:tr>
    </w:tbl>
    <w:p w14:paraId="099D65C5" w14:textId="77777777" w:rsidR="0020303D" w:rsidRDefault="0020303D" w:rsidP="009D18CC"/>
    <w:p w14:paraId="118295C4" w14:textId="77777777" w:rsidR="00E0668C" w:rsidRDefault="00E0668C">
      <w:pPr>
        <w:spacing w:before="0" w:after="0" w:line="240" w:lineRule="auto"/>
      </w:pPr>
      <w:r>
        <w:br w:type="page"/>
      </w:r>
    </w:p>
    <w:p w14:paraId="7655FDE5" w14:textId="2069AF9B" w:rsidR="009D18CC" w:rsidRDefault="009D18CC" w:rsidP="009D18CC">
      <w:r>
        <w:lastRenderedPageBreak/>
        <w:t>Provide a summary of the products that have been specified that meet the aims of the credit.</w:t>
      </w:r>
    </w:p>
    <w:p w14:paraId="5BFA3765" w14:textId="77777777" w:rsidR="00047F1B" w:rsidRPr="00047F1B" w:rsidRDefault="00047F1B" w:rsidP="00047F1B">
      <w:pPr>
        <w:pStyle w:val="Criterion"/>
      </w:pPr>
      <w:r w:rsidRPr="00047F1B">
        <w:t>SUMMARY Table - Sustainable products</w:t>
      </w:r>
    </w:p>
    <w:tbl>
      <w:tblPr>
        <w:tblW w:w="9027" w:type="dxa"/>
        <w:tblBorders>
          <w:top w:val="single" w:sz="4" w:space="0" w:color="1F497D" w:themeColor="text2"/>
          <w:bottom w:val="single" w:sz="4" w:space="0" w:color="1F497D" w:themeColor="text2"/>
          <w:insideH w:val="single" w:sz="4" w:space="0" w:color="1F497D" w:themeColor="text2"/>
        </w:tblBorders>
        <w:tblLook w:val="00E0" w:firstRow="1" w:lastRow="1" w:firstColumn="1" w:lastColumn="0" w:noHBand="0" w:noVBand="0"/>
      </w:tblPr>
      <w:tblGrid>
        <w:gridCol w:w="900"/>
        <w:gridCol w:w="2407"/>
        <w:gridCol w:w="2239"/>
        <w:gridCol w:w="1161"/>
        <w:gridCol w:w="1161"/>
        <w:gridCol w:w="1159"/>
      </w:tblGrid>
      <w:tr w:rsidR="00952204" w:rsidRPr="0075199D" w14:paraId="5332939E" w14:textId="2945E4B3" w:rsidTr="6452E26C">
        <w:tc>
          <w:tcPr>
            <w:tcW w:w="900" w:type="dxa"/>
            <w:vAlign w:val="center"/>
          </w:tcPr>
          <w:p w14:paraId="292C0B9D" w14:textId="77777777" w:rsidR="00952204" w:rsidRPr="0075199D" w:rsidRDefault="00952204" w:rsidP="00EB3A58">
            <w:pPr>
              <w:jc w:val="center"/>
              <w:rPr>
                <w:rStyle w:val="StyleBold"/>
                <w:bCs w:val="0"/>
              </w:rPr>
            </w:pPr>
          </w:p>
        </w:tc>
        <w:tc>
          <w:tcPr>
            <w:tcW w:w="2407" w:type="dxa"/>
            <w:vAlign w:val="center"/>
          </w:tcPr>
          <w:p w14:paraId="19C64B6C" w14:textId="7F8704E3" w:rsidR="00952204" w:rsidRPr="0075199D" w:rsidRDefault="00952204" w:rsidP="00EB3A58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S</w:t>
            </w:r>
            <w:r w:rsidRPr="0075199D">
              <w:rPr>
                <w:rStyle w:val="StyleBold"/>
                <w:bCs w:val="0"/>
              </w:rPr>
              <w:t>ustainability Criteria</w:t>
            </w:r>
          </w:p>
        </w:tc>
        <w:tc>
          <w:tcPr>
            <w:tcW w:w="2239" w:type="dxa"/>
            <w:vAlign w:val="center"/>
          </w:tcPr>
          <w:p w14:paraId="6748295A" w14:textId="79D37119" w:rsidR="00952204" w:rsidRPr="0075199D" w:rsidRDefault="00952204" w:rsidP="00EB3A58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D</w:t>
            </w:r>
            <w:r w:rsidRPr="0075199D">
              <w:rPr>
                <w:rStyle w:val="StyleBold"/>
                <w:bCs w:val="0"/>
              </w:rPr>
              <w:t>escription</w:t>
            </w:r>
          </w:p>
        </w:tc>
        <w:tc>
          <w:tcPr>
            <w:tcW w:w="1161" w:type="dxa"/>
            <w:vAlign w:val="center"/>
          </w:tcPr>
          <w:p w14:paraId="56674799" w14:textId="3FA6B701" w:rsidR="00952204" w:rsidRPr="0075199D" w:rsidRDefault="00952204" w:rsidP="00EB3A58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V</w:t>
            </w:r>
            <w:r w:rsidRPr="0075199D">
              <w:rPr>
                <w:rStyle w:val="StyleBold"/>
                <w:bCs w:val="0"/>
              </w:rPr>
              <w:t>alue</w:t>
            </w:r>
          </w:p>
        </w:tc>
        <w:tc>
          <w:tcPr>
            <w:tcW w:w="1161" w:type="dxa"/>
          </w:tcPr>
          <w:p w14:paraId="507CD1B7" w14:textId="68C4EFB7" w:rsidR="00952204" w:rsidRPr="0075199D" w:rsidRDefault="00952204" w:rsidP="00EB3A58">
            <w:pPr>
              <w:jc w:val="center"/>
              <w:rPr>
                <w:rStyle w:val="StyleBold"/>
                <w:bCs w:val="0"/>
              </w:rPr>
            </w:pPr>
            <w:r>
              <w:rPr>
                <w:rStyle w:val="StyleBold"/>
                <w:bCs w:val="0"/>
              </w:rPr>
              <w:t xml:space="preserve">Labour cost included </w:t>
            </w:r>
          </w:p>
        </w:tc>
        <w:tc>
          <w:tcPr>
            <w:tcW w:w="1159" w:type="dxa"/>
          </w:tcPr>
          <w:p w14:paraId="79637207" w14:textId="5877DDD4" w:rsidR="00952204" w:rsidRDefault="00952204" w:rsidP="00EB3A58">
            <w:pPr>
              <w:jc w:val="center"/>
              <w:rPr>
                <w:rStyle w:val="StyleBold"/>
                <w:bCs w:val="0"/>
              </w:rPr>
            </w:pPr>
            <w:r>
              <w:rPr>
                <w:rStyle w:val="StyleBold"/>
                <w:bCs w:val="0"/>
              </w:rPr>
              <w:t xml:space="preserve">Transport cost included </w:t>
            </w:r>
          </w:p>
        </w:tc>
      </w:tr>
      <w:tr w:rsidR="00952204" w:rsidRPr="00CC2078" w14:paraId="7E810190" w14:textId="22FA1604" w:rsidTr="6452E26C">
        <w:tc>
          <w:tcPr>
            <w:tcW w:w="900" w:type="dxa"/>
            <w:vAlign w:val="center"/>
          </w:tcPr>
          <w:p w14:paraId="565608D6" w14:textId="77777777" w:rsidR="00952204" w:rsidRPr="0075199D" w:rsidRDefault="00952204" w:rsidP="00EB3A58">
            <w:r w:rsidRPr="0075199D">
              <w:t>21A</w:t>
            </w:r>
          </w:p>
        </w:tc>
        <w:tc>
          <w:tcPr>
            <w:tcW w:w="2407" w:type="dxa"/>
            <w:vAlign w:val="center"/>
          </w:tcPr>
          <w:p w14:paraId="3D9DDDEC" w14:textId="77777777" w:rsidR="00952204" w:rsidRPr="0075199D" w:rsidRDefault="00952204" w:rsidP="00EB3A58">
            <w:r w:rsidRPr="0075199D">
              <w:t>Reused product</w:t>
            </w:r>
          </w:p>
        </w:tc>
        <w:tc>
          <w:tcPr>
            <w:tcW w:w="2239" w:type="dxa"/>
            <w:vAlign w:val="center"/>
          </w:tcPr>
          <w:p w14:paraId="6C577AF4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  <w:vAlign w:val="center"/>
          </w:tcPr>
          <w:p w14:paraId="7314C2C5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</w:tcPr>
          <w:p w14:paraId="089E8ECE" w14:textId="43F0F2A6" w:rsidR="00952204" w:rsidRPr="0075199D" w:rsidRDefault="00952204" w:rsidP="00047F1B">
            <w:pPr>
              <w:jc w:val="center"/>
            </w:pPr>
            <w:r>
              <w:rPr>
                <w:color w:val="8064A2" w:themeColor="accent4"/>
              </w:rPr>
              <w:t>[Y/N]</w:t>
            </w:r>
          </w:p>
        </w:tc>
        <w:tc>
          <w:tcPr>
            <w:tcW w:w="1159" w:type="dxa"/>
          </w:tcPr>
          <w:p w14:paraId="6F2B6ED1" w14:textId="57E12BBB" w:rsidR="00952204" w:rsidRPr="0075199D" w:rsidRDefault="00952204" w:rsidP="00047F1B">
            <w:pPr>
              <w:jc w:val="center"/>
            </w:pPr>
            <w:r>
              <w:rPr>
                <w:color w:val="8064A2" w:themeColor="accent4"/>
              </w:rPr>
              <w:t>[Y/N]</w:t>
            </w:r>
          </w:p>
        </w:tc>
      </w:tr>
      <w:tr w:rsidR="00952204" w:rsidRPr="00CC2078" w14:paraId="6706D7B5" w14:textId="6A869351" w:rsidTr="6452E26C">
        <w:tc>
          <w:tcPr>
            <w:tcW w:w="900" w:type="dxa"/>
            <w:vAlign w:val="center"/>
          </w:tcPr>
          <w:p w14:paraId="3625F736" w14:textId="77777777" w:rsidR="00952204" w:rsidRPr="0075199D" w:rsidRDefault="00952204" w:rsidP="00EB3A58">
            <w:r w:rsidRPr="0075199D">
              <w:t>21B</w:t>
            </w:r>
          </w:p>
        </w:tc>
        <w:tc>
          <w:tcPr>
            <w:tcW w:w="2407" w:type="dxa"/>
            <w:vAlign w:val="center"/>
          </w:tcPr>
          <w:p w14:paraId="69899CDE" w14:textId="77777777" w:rsidR="00952204" w:rsidRPr="0075199D" w:rsidRDefault="00952204" w:rsidP="00EB3A58">
            <w:r w:rsidRPr="0075199D">
              <w:t>Recycled content product</w:t>
            </w:r>
          </w:p>
        </w:tc>
        <w:tc>
          <w:tcPr>
            <w:tcW w:w="2239" w:type="dxa"/>
            <w:vAlign w:val="center"/>
          </w:tcPr>
          <w:p w14:paraId="5F53F113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  <w:vAlign w:val="center"/>
          </w:tcPr>
          <w:p w14:paraId="32544C7B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</w:tcPr>
          <w:p w14:paraId="589AD49C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59" w:type="dxa"/>
          </w:tcPr>
          <w:p w14:paraId="47CE8096" w14:textId="77777777" w:rsidR="00952204" w:rsidRPr="0075199D" w:rsidRDefault="00952204" w:rsidP="00047F1B">
            <w:pPr>
              <w:jc w:val="center"/>
            </w:pPr>
          </w:p>
        </w:tc>
      </w:tr>
      <w:tr w:rsidR="00952204" w:rsidRPr="00CC2078" w14:paraId="4B553C0F" w14:textId="2E44BD93" w:rsidTr="6452E26C">
        <w:tc>
          <w:tcPr>
            <w:tcW w:w="900" w:type="dxa"/>
            <w:vAlign w:val="center"/>
          </w:tcPr>
          <w:p w14:paraId="0C8E3078" w14:textId="77777777" w:rsidR="00952204" w:rsidRPr="0075199D" w:rsidRDefault="00952204" w:rsidP="00EB3A58">
            <w:r w:rsidRPr="0075199D">
              <w:t>21C</w:t>
            </w:r>
          </w:p>
        </w:tc>
        <w:tc>
          <w:tcPr>
            <w:tcW w:w="2407" w:type="dxa"/>
            <w:vAlign w:val="center"/>
          </w:tcPr>
          <w:p w14:paraId="45E62CC8" w14:textId="77777777" w:rsidR="00952204" w:rsidRPr="0075199D" w:rsidRDefault="00952204" w:rsidP="00EB3A58">
            <w:r w:rsidRPr="0075199D">
              <w:t>Environmental product declarations</w:t>
            </w:r>
          </w:p>
        </w:tc>
        <w:tc>
          <w:tcPr>
            <w:tcW w:w="2239" w:type="dxa"/>
            <w:vAlign w:val="center"/>
          </w:tcPr>
          <w:p w14:paraId="2A50CF8C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  <w:vAlign w:val="center"/>
          </w:tcPr>
          <w:p w14:paraId="7936EDFF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</w:tcPr>
          <w:p w14:paraId="331DDC62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59" w:type="dxa"/>
          </w:tcPr>
          <w:p w14:paraId="1E2987B2" w14:textId="77777777" w:rsidR="00952204" w:rsidRPr="0075199D" w:rsidRDefault="00952204" w:rsidP="00047F1B">
            <w:pPr>
              <w:jc w:val="center"/>
            </w:pPr>
          </w:p>
        </w:tc>
      </w:tr>
      <w:tr w:rsidR="00952204" w:rsidRPr="00CC2078" w14:paraId="7A469B1D" w14:textId="49F4B7EB" w:rsidTr="6452E26C">
        <w:tc>
          <w:tcPr>
            <w:tcW w:w="900" w:type="dxa"/>
            <w:vAlign w:val="center"/>
          </w:tcPr>
          <w:p w14:paraId="1FEDDEFF" w14:textId="77777777" w:rsidR="00952204" w:rsidRPr="0075199D" w:rsidRDefault="00952204" w:rsidP="00EB3A58">
            <w:r w:rsidRPr="0075199D">
              <w:t>21D</w:t>
            </w:r>
          </w:p>
        </w:tc>
        <w:tc>
          <w:tcPr>
            <w:tcW w:w="2407" w:type="dxa"/>
            <w:vAlign w:val="center"/>
          </w:tcPr>
          <w:p w14:paraId="0390A46C" w14:textId="77777777" w:rsidR="00952204" w:rsidRPr="0075199D" w:rsidRDefault="00952204" w:rsidP="00EB3A58">
            <w:r w:rsidRPr="0075199D">
              <w:t>Third party certification</w:t>
            </w:r>
          </w:p>
        </w:tc>
        <w:tc>
          <w:tcPr>
            <w:tcW w:w="2239" w:type="dxa"/>
            <w:vAlign w:val="center"/>
          </w:tcPr>
          <w:p w14:paraId="5F007728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  <w:vAlign w:val="center"/>
          </w:tcPr>
          <w:p w14:paraId="2FE83504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</w:tcPr>
          <w:p w14:paraId="039CC501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59" w:type="dxa"/>
          </w:tcPr>
          <w:p w14:paraId="4C4082C5" w14:textId="77777777" w:rsidR="00952204" w:rsidRPr="0075199D" w:rsidRDefault="00952204" w:rsidP="00047F1B">
            <w:pPr>
              <w:jc w:val="center"/>
            </w:pPr>
          </w:p>
        </w:tc>
      </w:tr>
      <w:tr w:rsidR="00952204" w:rsidRPr="00CC2078" w14:paraId="17053A94" w14:textId="39ECAF1B" w:rsidTr="6452E26C">
        <w:tc>
          <w:tcPr>
            <w:tcW w:w="900" w:type="dxa"/>
            <w:vAlign w:val="center"/>
          </w:tcPr>
          <w:p w14:paraId="01B99E60" w14:textId="77777777" w:rsidR="00952204" w:rsidRPr="0075199D" w:rsidRDefault="00952204" w:rsidP="00EB3A58">
            <w:r w:rsidRPr="0075199D">
              <w:t>21E</w:t>
            </w:r>
          </w:p>
        </w:tc>
        <w:tc>
          <w:tcPr>
            <w:tcW w:w="2407" w:type="dxa"/>
            <w:vAlign w:val="center"/>
          </w:tcPr>
          <w:p w14:paraId="48FD7FA6" w14:textId="77777777" w:rsidR="00952204" w:rsidRPr="0075199D" w:rsidRDefault="00952204" w:rsidP="00EB3A58">
            <w:r w:rsidRPr="0075199D">
              <w:t>Stewardship programs</w:t>
            </w:r>
          </w:p>
        </w:tc>
        <w:tc>
          <w:tcPr>
            <w:tcW w:w="2239" w:type="dxa"/>
            <w:vAlign w:val="center"/>
          </w:tcPr>
          <w:p w14:paraId="4016D4AE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  <w:vAlign w:val="center"/>
          </w:tcPr>
          <w:p w14:paraId="46E9EBBB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61" w:type="dxa"/>
          </w:tcPr>
          <w:p w14:paraId="7D39CEAA" w14:textId="77777777" w:rsidR="00952204" w:rsidRPr="0075199D" w:rsidRDefault="00952204" w:rsidP="00047F1B">
            <w:pPr>
              <w:jc w:val="center"/>
            </w:pPr>
          </w:p>
        </w:tc>
        <w:tc>
          <w:tcPr>
            <w:tcW w:w="1159" w:type="dxa"/>
          </w:tcPr>
          <w:p w14:paraId="4806804A" w14:textId="77777777" w:rsidR="00952204" w:rsidRPr="0075199D" w:rsidRDefault="00952204" w:rsidP="00047F1B">
            <w:pPr>
              <w:jc w:val="center"/>
            </w:pPr>
          </w:p>
        </w:tc>
      </w:tr>
    </w:tbl>
    <w:p w14:paraId="3EA50AD8" w14:textId="77777777" w:rsidR="00AA2D37" w:rsidRDefault="00AA2D37" w:rsidP="00AA2D37">
      <w:pPr>
        <w:pStyle w:val="Bluetext"/>
        <w:spacing w:before="240" w:after="240"/>
        <w:rPr>
          <w:color w:val="auto"/>
          <w:szCs w:val="20"/>
          <w:lang w:val="en-US"/>
        </w:rPr>
      </w:pPr>
    </w:p>
    <w:p w14:paraId="5C9DDA75" w14:textId="77777777" w:rsidR="00AA2D37" w:rsidRPr="00710E6D" w:rsidRDefault="00AA2D37" w:rsidP="00AA2D37">
      <w:pPr>
        <w:pStyle w:val="Bluetext"/>
        <w:spacing w:before="240" w:after="240"/>
        <w:rPr>
          <w:color w:val="auto"/>
          <w:szCs w:val="20"/>
          <w:lang w:val="en-US"/>
        </w:rPr>
      </w:pPr>
      <w:r w:rsidRPr="00710E6D">
        <w:rPr>
          <w:color w:val="auto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none" w:sz="0" w:space="0" w:color="auto"/>
          <w:bottom w:val="single" w:sz="4" w:space="0" w:color="365F91" w:themeColor="accent1" w:themeShade="BF"/>
          <w:right w:val="none" w:sz="0" w:space="0" w:color="auto"/>
          <w:insideH w:val="single" w:sz="4" w:space="0" w:color="365F91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A2D37" w:rsidRPr="00710E6D" w14:paraId="2185D78D" w14:textId="77777777" w:rsidTr="00EB3A58">
        <w:tc>
          <w:tcPr>
            <w:tcW w:w="6912" w:type="dxa"/>
            <w:shd w:val="clear" w:color="auto" w:fill="DBE5F1" w:themeFill="accent1" w:themeFillTint="33"/>
          </w:tcPr>
          <w:p w14:paraId="2ED29A1D" w14:textId="77777777" w:rsidR="00AA2D37" w:rsidRPr="00710E6D" w:rsidRDefault="00AA2D37" w:rsidP="00EB3A58">
            <w:pPr>
              <w:pStyle w:val="Bluetext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 xml:space="preserve">Supporting Documentation 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DBE5F1" w:themeFill="accent1" w:themeFillTint="33"/>
          </w:tcPr>
          <w:p w14:paraId="606F1BAE" w14:textId="77777777" w:rsidR="00AA2D37" w:rsidRPr="00710E6D" w:rsidRDefault="00AA2D37" w:rsidP="00EB3A5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710E6D">
              <w:rPr>
                <w:b/>
                <w:color w:val="auto"/>
                <w:szCs w:val="20"/>
              </w:rPr>
              <w:t>Reference</w:t>
            </w:r>
            <w:r w:rsidRPr="00710E6D">
              <w:rPr>
                <w:b/>
                <w:color w:val="auto"/>
                <w:szCs w:val="20"/>
              </w:rPr>
              <w:br/>
            </w:r>
            <w:r w:rsidRPr="00710E6D">
              <w:rPr>
                <w:color w:val="auto"/>
                <w:szCs w:val="20"/>
              </w:rPr>
              <w:t>(Page no. or section)</w:t>
            </w:r>
          </w:p>
        </w:tc>
      </w:tr>
      <w:tr w:rsidR="00AA2D37" w:rsidRPr="00710E6D" w14:paraId="4DD20A45" w14:textId="77777777" w:rsidTr="00EB3A58">
        <w:tc>
          <w:tcPr>
            <w:tcW w:w="6912" w:type="dxa"/>
          </w:tcPr>
          <w:p w14:paraId="26AB00EF" w14:textId="29FBE896" w:rsidR="00AA2D37" w:rsidRPr="00710E6D" w:rsidRDefault="00AA2D37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</w:t>
            </w:r>
            <w:r w:rsidR="009A7FC6">
              <w:rPr>
                <w:rFonts w:eastAsiaTheme="minorHAnsi"/>
                <w:color w:val="8064A2"/>
              </w:rPr>
              <w:t xml:space="preserve">Sustainable </w:t>
            </w:r>
            <w:r w:rsidR="00A30324">
              <w:rPr>
                <w:rFonts w:eastAsiaTheme="minorHAnsi"/>
                <w:color w:val="8064A2"/>
              </w:rPr>
              <w:t>Products Calculator</w:t>
            </w:r>
            <w:r w:rsidRPr="00710E6D">
              <w:rPr>
                <w:rFonts w:eastAsiaTheme="minorHAnsi"/>
                <w:color w:val="8064A2"/>
              </w:rPr>
              <w:t>]</w:t>
            </w:r>
          </w:p>
        </w:tc>
        <w:tc>
          <w:tcPr>
            <w:tcW w:w="2331" w:type="dxa"/>
          </w:tcPr>
          <w:p w14:paraId="094F99F5" w14:textId="77777777" w:rsidR="00AA2D37" w:rsidRPr="00710E6D" w:rsidRDefault="00AA2D37" w:rsidP="00EB3A58">
            <w:pPr>
              <w:pStyle w:val="Bluetext"/>
              <w:jc w:val="center"/>
              <w:rPr>
                <w:color w:val="8064A2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  <w:tr w:rsidR="00AA2D37" w:rsidRPr="00710E6D" w14:paraId="1C2D6E34" w14:textId="77777777" w:rsidTr="00EB3A58">
        <w:tc>
          <w:tcPr>
            <w:tcW w:w="6912" w:type="dxa"/>
          </w:tcPr>
          <w:p w14:paraId="0DE0D0BC" w14:textId="77777777" w:rsidR="00AA2D37" w:rsidRPr="00710E6D" w:rsidRDefault="00AA2D37" w:rsidP="00EB3A58">
            <w:pPr>
              <w:pStyle w:val="Bluetext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  <w:tc>
          <w:tcPr>
            <w:tcW w:w="2331" w:type="dxa"/>
          </w:tcPr>
          <w:p w14:paraId="04B483B5" w14:textId="77777777" w:rsidR="00AA2D37" w:rsidRPr="00710E6D" w:rsidRDefault="00AA2D37" w:rsidP="00EB3A58">
            <w:pPr>
              <w:pStyle w:val="Bluetext"/>
              <w:jc w:val="center"/>
              <w:rPr>
                <w:color w:val="auto"/>
                <w:szCs w:val="20"/>
              </w:rPr>
            </w:pPr>
            <w:r w:rsidRPr="00710E6D">
              <w:rPr>
                <w:rFonts w:eastAsiaTheme="minorHAnsi"/>
                <w:color w:val="8064A2"/>
              </w:rPr>
              <w:t>[####]</w:t>
            </w:r>
          </w:p>
        </w:tc>
      </w:tr>
    </w:tbl>
    <w:p w14:paraId="15E98441" w14:textId="77777777" w:rsidR="00C5365B" w:rsidRDefault="00AA2D37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Del="00AA2D37">
        <w:rPr>
          <w:szCs w:val="20"/>
        </w:rPr>
        <w:t xml:space="preserve"> </w:t>
      </w:r>
    </w:p>
    <w:p w14:paraId="3A837067" w14:textId="77777777" w:rsidR="00C5365B" w:rsidRDefault="00C5365B" w:rsidP="00C5365B">
      <w:pPr>
        <w:pStyle w:val="Heading2"/>
      </w:pPr>
      <w:r w:rsidRPr="001C55B2">
        <w:t>DISCUSSION</w:t>
      </w:r>
    </w:p>
    <w:p w14:paraId="5F7C017F" w14:textId="77777777" w:rsidR="00C5365B" w:rsidRPr="00F21995" w:rsidRDefault="00C5365B" w:rsidP="00C5365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AA2D37">
        <w:rPr>
          <w:rFonts w:cstheme="minorHAnsi"/>
          <w:color w:val="auto"/>
        </w:rPr>
        <w:t xml:space="preserve">Certified Assessor(s). </w:t>
      </w:r>
    </w:p>
    <w:p w14:paraId="33525C6C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9B07BAA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852033" w14:textId="1C53417B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830E652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227156" w14:textId="77777777" w:rsidR="000C3CA8" w:rsidRDefault="000C3CA8" w:rsidP="00C5365B">
      <w:pPr>
        <w:pStyle w:val="Heading2"/>
      </w:pPr>
    </w:p>
    <w:p w14:paraId="033BE11E" w14:textId="77777777" w:rsidR="00E0668C" w:rsidRDefault="00E0668C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1700AE90" w14:textId="4F79804D" w:rsidR="00C5365B" w:rsidRPr="001C55B2" w:rsidRDefault="00C5365B" w:rsidP="00C5365B">
      <w:pPr>
        <w:pStyle w:val="Heading2"/>
      </w:pPr>
      <w:r w:rsidRPr="001C55B2">
        <w:lastRenderedPageBreak/>
        <w:t>DECLARATION</w:t>
      </w:r>
    </w:p>
    <w:p w14:paraId="10357B78" w14:textId="77777777" w:rsidR="00C5365B" w:rsidRDefault="00C5365B" w:rsidP="00C5365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ECE6410" w14:textId="77777777" w:rsidR="00C5365B" w:rsidRDefault="00C5365B" w:rsidP="00C5365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7EE19FDD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0BECA69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267F1FE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8BB5A92" w14:textId="77777777" w:rsidR="00C5365B" w:rsidRPr="008B4275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68E367C" w14:textId="77777777" w:rsidR="00C5365B" w:rsidRDefault="00C5365B" w:rsidP="00C5365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8CCE34C" w14:textId="77777777" w:rsidR="00644150" w:rsidRDefault="006E5F7D" w:rsidP="00047F1B">
      <w:pPr>
        <w:pStyle w:val="DateIssue"/>
      </w:pPr>
      <w:r w:rsidDel="006E5F7D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96E09" w14:textId="77777777" w:rsidR="0039774E" w:rsidRDefault="0039774E" w:rsidP="009A05DF">
      <w:pPr>
        <w:spacing w:before="0" w:after="0" w:line="240" w:lineRule="auto"/>
      </w:pPr>
      <w:r>
        <w:separator/>
      </w:r>
    </w:p>
  </w:endnote>
  <w:endnote w:type="continuationSeparator" w:id="0">
    <w:p w14:paraId="24FB8867" w14:textId="77777777" w:rsidR="0039774E" w:rsidRDefault="0039774E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A4E8" w14:textId="77777777" w:rsidR="006679CE" w:rsidRDefault="006679CE">
    <w:pPr>
      <w:pStyle w:val="Footer"/>
      <w:rPr>
        <w:noProof/>
        <w:lang w:eastAsia="en-AU"/>
      </w:rPr>
    </w:pPr>
  </w:p>
  <w:p w14:paraId="3061ED8D" w14:textId="49C20C1F" w:rsidR="006679CE" w:rsidRDefault="005870D7">
    <w:pPr>
      <w:pStyle w:val="Footer"/>
    </w:pPr>
    <w:r>
      <w:rPr>
        <w:noProof/>
      </w:rPr>
      <w:drawing>
        <wp:inline distT="0" distB="0" distL="0" distR="0" wp14:anchorId="3457CFDD" wp14:editId="27CE1985">
          <wp:extent cx="1517720" cy="276225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58" cy="282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BF74B3" w14:textId="77777777" w:rsidR="006679CE" w:rsidRDefault="006679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9539B" w14:textId="77777777" w:rsidR="0039774E" w:rsidRDefault="0039774E" w:rsidP="009A05DF">
      <w:pPr>
        <w:spacing w:before="0" w:after="0" w:line="240" w:lineRule="auto"/>
      </w:pPr>
      <w:r>
        <w:separator/>
      </w:r>
    </w:p>
  </w:footnote>
  <w:footnote w:type="continuationSeparator" w:id="0">
    <w:p w14:paraId="516E0A46" w14:textId="77777777" w:rsidR="0039774E" w:rsidRDefault="0039774E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FFAFF" w14:textId="0066E4AB" w:rsidR="00F3254E" w:rsidRDefault="00F3254E" w:rsidP="00F3254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Design &amp; As Built </w:t>
    </w:r>
    <w:r w:rsidR="006679CE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647D03">
      <w:rPr>
        <w:sz w:val="16"/>
        <w:szCs w:val="16"/>
        <w:lang w:val="en-US"/>
      </w:rPr>
      <w:t>.</w:t>
    </w:r>
    <w:r w:rsidR="005703AF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6679CE">
      <w:rPr>
        <w:sz w:val="16"/>
        <w:szCs w:val="16"/>
        <w:lang w:val="en-US"/>
      </w:rPr>
      <w:t>NZ</w:t>
    </w:r>
    <w:r w:rsidR="00AA2D37">
      <w:rPr>
        <w:sz w:val="16"/>
        <w:szCs w:val="16"/>
        <w:lang w:val="en-US"/>
      </w:rPr>
      <w:t>v1.</w:t>
    </w:r>
    <w:r w:rsidR="005703AF">
      <w:rPr>
        <w:sz w:val="16"/>
        <w:szCs w:val="16"/>
        <w:lang w:val="en-US"/>
      </w:rPr>
      <w:t>1</w:t>
    </w:r>
  </w:p>
  <w:p w14:paraId="47DCF967" w14:textId="77777777" w:rsidR="00F3254E" w:rsidRDefault="00F32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0D9B251E"/>
    <w:multiLevelType w:val="hybridMultilevel"/>
    <w:tmpl w:val="5F9EB7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C946D0"/>
    <w:multiLevelType w:val="multilevel"/>
    <w:tmpl w:val="00000001"/>
    <w:numStyleLink w:val="Bullets"/>
  </w:abstractNum>
  <w:abstractNum w:abstractNumId="35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435116">
    <w:abstractNumId w:val="10"/>
  </w:num>
  <w:num w:numId="2" w16cid:durableId="2008899141">
    <w:abstractNumId w:val="11"/>
  </w:num>
  <w:num w:numId="3" w16cid:durableId="527989844">
    <w:abstractNumId w:val="12"/>
  </w:num>
  <w:num w:numId="4" w16cid:durableId="686949610">
    <w:abstractNumId w:val="13"/>
  </w:num>
  <w:num w:numId="5" w16cid:durableId="1941136829">
    <w:abstractNumId w:val="14"/>
  </w:num>
  <w:num w:numId="6" w16cid:durableId="1326083833">
    <w:abstractNumId w:val="15"/>
  </w:num>
  <w:num w:numId="7" w16cid:durableId="1306818453">
    <w:abstractNumId w:val="26"/>
  </w:num>
  <w:num w:numId="8" w16cid:durableId="809246363">
    <w:abstractNumId w:val="25"/>
  </w:num>
  <w:num w:numId="9" w16cid:durableId="398988238">
    <w:abstractNumId w:val="34"/>
  </w:num>
  <w:num w:numId="10" w16cid:durableId="858199217">
    <w:abstractNumId w:val="32"/>
  </w:num>
  <w:num w:numId="11" w16cid:durableId="440494141">
    <w:abstractNumId w:val="30"/>
  </w:num>
  <w:num w:numId="12" w16cid:durableId="1175681027">
    <w:abstractNumId w:val="20"/>
  </w:num>
  <w:num w:numId="13" w16cid:durableId="1971128124">
    <w:abstractNumId w:val="17"/>
  </w:num>
  <w:num w:numId="14" w16cid:durableId="720904688">
    <w:abstractNumId w:val="19"/>
  </w:num>
  <w:num w:numId="15" w16cid:durableId="923144798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82634238">
    <w:abstractNumId w:val="9"/>
  </w:num>
  <w:num w:numId="17" w16cid:durableId="1942639190">
    <w:abstractNumId w:val="7"/>
  </w:num>
  <w:num w:numId="18" w16cid:durableId="2091922608">
    <w:abstractNumId w:val="6"/>
  </w:num>
  <w:num w:numId="19" w16cid:durableId="319313756">
    <w:abstractNumId w:val="5"/>
  </w:num>
  <w:num w:numId="20" w16cid:durableId="1095831686">
    <w:abstractNumId w:val="4"/>
  </w:num>
  <w:num w:numId="21" w16cid:durableId="1980649234">
    <w:abstractNumId w:val="8"/>
  </w:num>
  <w:num w:numId="22" w16cid:durableId="385490697">
    <w:abstractNumId w:val="3"/>
  </w:num>
  <w:num w:numId="23" w16cid:durableId="2128893362">
    <w:abstractNumId w:val="2"/>
  </w:num>
  <w:num w:numId="24" w16cid:durableId="2111268181">
    <w:abstractNumId w:val="1"/>
  </w:num>
  <w:num w:numId="25" w16cid:durableId="1952973369">
    <w:abstractNumId w:val="0"/>
  </w:num>
  <w:num w:numId="26" w16cid:durableId="1782794872">
    <w:abstractNumId w:val="36"/>
  </w:num>
  <w:num w:numId="27" w16cid:durableId="161480728">
    <w:abstractNumId w:val="27"/>
  </w:num>
  <w:num w:numId="28" w16cid:durableId="1259412292">
    <w:abstractNumId w:val="21"/>
  </w:num>
  <w:num w:numId="29" w16cid:durableId="652829463">
    <w:abstractNumId w:val="31"/>
  </w:num>
  <w:num w:numId="30" w16cid:durableId="1396510625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34779415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41652927">
    <w:abstractNumId w:val="25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764258376">
    <w:abstractNumId w:val="35"/>
  </w:num>
  <w:num w:numId="34" w16cid:durableId="549541688">
    <w:abstractNumId w:val="37"/>
  </w:num>
  <w:num w:numId="35" w16cid:durableId="440029313">
    <w:abstractNumId w:val="33"/>
  </w:num>
  <w:num w:numId="36" w16cid:durableId="708725914">
    <w:abstractNumId w:val="16"/>
  </w:num>
  <w:num w:numId="37" w16cid:durableId="2132238298">
    <w:abstractNumId w:val="29"/>
  </w:num>
  <w:num w:numId="38" w16cid:durableId="351300334">
    <w:abstractNumId w:val="24"/>
  </w:num>
  <w:num w:numId="39" w16cid:durableId="703486962">
    <w:abstractNumId w:val="23"/>
  </w:num>
  <w:num w:numId="40" w16cid:durableId="240793395">
    <w:abstractNumId w:val="28"/>
  </w:num>
  <w:num w:numId="41" w16cid:durableId="12619082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399075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Se/SeUXXTjp3oeASQxKIQYyWyrW5DkaMitDSgqr3xt+dAdqg7KyVvkH7ffZN+Ied33hzMOpeb9qM93hLvZuDRQ==" w:salt="cZ0QI3kyqYeV5ok/p8Y3A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NzQ1NzM0NzY2MDVT0lEKTi0uzszPAykwqgUAjK9luCwAAAA="/>
  </w:docVars>
  <w:rsids>
    <w:rsidRoot w:val="00FF4A3B"/>
    <w:rsid w:val="00015B85"/>
    <w:rsid w:val="00017B56"/>
    <w:rsid w:val="0002622D"/>
    <w:rsid w:val="00041305"/>
    <w:rsid w:val="000414A1"/>
    <w:rsid w:val="00047F1B"/>
    <w:rsid w:val="000C3CA8"/>
    <w:rsid w:val="000E1601"/>
    <w:rsid w:val="00145EF1"/>
    <w:rsid w:val="0015181E"/>
    <w:rsid w:val="00155FD6"/>
    <w:rsid w:val="00166528"/>
    <w:rsid w:val="00170AC0"/>
    <w:rsid w:val="001A76C9"/>
    <w:rsid w:val="001B656A"/>
    <w:rsid w:val="001C087A"/>
    <w:rsid w:val="001C55B2"/>
    <w:rsid w:val="0020303D"/>
    <w:rsid w:val="0024769C"/>
    <w:rsid w:val="00253282"/>
    <w:rsid w:val="0026389D"/>
    <w:rsid w:val="002654A0"/>
    <w:rsid w:val="00291D61"/>
    <w:rsid w:val="002F3173"/>
    <w:rsid w:val="00310139"/>
    <w:rsid w:val="00313F06"/>
    <w:rsid w:val="0032283F"/>
    <w:rsid w:val="003306F3"/>
    <w:rsid w:val="00343B85"/>
    <w:rsid w:val="00370BAD"/>
    <w:rsid w:val="00372131"/>
    <w:rsid w:val="00385775"/>
    <w:rsid w:val="00386BF8"/>
    <w:rsid w:val="00390B5B"/>
    <w:rsid w:val="0039774E"/>
    <w:rsid w:val="003B4462"/>
    <w:rsid w:val="003C2840"/>
    <w:rsid w:val="003D5E67"/>
    <w:rsid w:val="003D7DC6"/>
    <w:rsid w:val="003D7EE6"/>
    <w:rsid w:val="00415DAA"/>
    <w:rsid w:val="00421258"/>
    <w:rsid w:val="00441FDE"/>
    <w:rsid w:val="00461F2D"/>
    <w:rsid w:val="004770A9"/>
    <w:rsid w:val="004C45DD"/>
    <w:rsid w:val="004C50E3"/>
    <w:rsid w:val="004D0A28"/>
    <w:rsid w:val="004F2472"/>
    <w:rsid w:val="005205F4"/>
    <w:rsid w:val="00543FCE"/>
    <w:rsid w:val="005570C4"/>
    <w:rsid w:val="005703AF"/>
    <w:rsid w:val="00577D2A"/>
    <w:rsid w:val="005870D7"/>
    <w:rsid w:val="005959BE"/>
    <w:rsid w:val="005C2F1A"/>
    <w:rsid w:val="005C34D2"/>
    <w:rsid w:val="005C692B"/>
    <w:rsid w:val="005E267B"/>
    <w:rsid w:val="00644150"/>
    <w:rsid w:val="00647D03"/>
    <w:rsid w:val="006679CE"/>
    <w:rsid w:val="006709C3"/>
    <w:rsid w:val="00680341"/>
    <w:rsid w:val="00696088"/>
    <w:rsid w:val="006A6173"/>
    <w:rsid w:val="006B3D65"/>
    <w:rsid w:val="006B6118"/>
    <w:rsid w:val="006C09EF"/>
    <w:rsid w:val="006D3C47"/>
    <w:rsid w:val="006E5F7D"/>
    <w:rsid w:val="0075170B"/>
    <w:rsid w:val="007537EB"/>
    <w:rsid w:val="007771E3"/>
    <w:rsid w:val="007772D5"/>
    <w:rsid w:val="007E6C71"/>
    <w:rsid w:val="00830329"/>
    <w:rsid w:val="00833D8E"/>
    <w:rsid w:val="00841903"/>
    <w:rsid w:val="0086343F"/>
    <w:rsid w:val="00867F74"/>
    <w:rsid w:val="0089672F"/>
    <w:rsid w:val="008D2570"/>
    <w:rsid w:val="008E2EB8"/>
    <w:rsid w:val="008E5511"/>
    <w:rsid w:val="009173CC"/>
    <w:rsid w:val="00941D1F"/>
    <w:rsid w:val="00950859"/>
    <w:rsid w:val="00952204"/>
    <w:rsid w:val="00955DBE"/>
    <w:rsid w:val="00963A81"/>
    <w:rsid w:val="009A05DF"/>
    <w:rsid w:val="009A13BF"/>
    <w:rsid w:val="009A7FC6"/>
    <w:rsid w:val="009D18CC"/>
    <w:rsid w:val="009E45D5"/>
    <w:rsid w:val="00A14DE0"/>
    <w:rsid w:val="00A207CE"/>
    <w:rsid w:val="00A30324"/>
    <w:rsid w:val="00A45B94"/>
    <w:rsid w:val="00A77B3E"/>
    <w:rsid w:val="00AA2D37"/>
    <w:rsid w:val="00AA2E9F"/>
    <w:rsid w:val="00AD7849"/>
    <w:rsid w:val="00AF437B"/>
    <w:rsid w:val="00B04026"/>
    <w:rsid w:val="00B16241"/>
    <w:rsid w:val="00B43004"/>
    <w:rsid w:val="00BC1D56"/>
    <w:rsid w:val="00C172F4"/>
    <w:rsid w:val="00C469DA"/>
    <w:rsid w:val="00C5365B"/>
    <w:rsid w:val="00C564DC"/>
    <w:rsid w:val="00C621B9"/>
    <w:rsid w:val="00C67570"/>
    <w:rsid w:val="00C83AB9"/>
    <w:rsid w:val="00CA175C"/>
    <w:rsid w:val="00CC3B44"/>
    <w:rsid w:val="00D144BE"/>
    <w:rsid w:val="00D15333"/>
    <w:rsid w:val="00D20DA9"/>
    <w:rsid w:val="00D34A57"/>
    <w:rsid w:val="00D55E65"/>
    <w:rsid w:val="00D70E27"/>
    <w:rsid w:val="00D80EAC"/>
    <w:rsid w:val="00D81594"/>
    <w:rsid w:val="00DA27D3"/>
    <w:rsid w:val="00DE30E0"/>
    <w:rsid w:val="00DF0E45"/>
    <w:rsid w:val="00E048B1"/>
    <w:rsid w:val="00E0668C"/>
    <w:rsid w:val="00E15F6B"/>
    <w:rsid w:val="00E25850"/>
    <w:rsid w:val="00E45DAF"/>
    <w:rsid w:val="00E52F47"/>
    <w:rsid w:val="00E63EF6"/>
    <w:rsid w:val="00EC4E1C"/>
    <w:rsid w:val="00EE0752"/>
    <w:rsid w:val="00F24ADA"/>
    <w:rsid w:val="00F3254E"/>
    <w:rsid w:val="00F43E46"/>
    <w:rsid w:val="00F93D08"/>
    <w:rsid w:val="00FB2507"/>
    <w:rsid w:val="00FB6040"/>
    <w:rsid w:val="00FC67A4"/>
    <w:rsid w:val="00FF4A3B"/>
    <w:rsid w:val="6452E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939D36"/>
  <w15:docId w15:val="{854F4F20-CCED-4755-9596-F604F5EA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1C55B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365F91" w:themeColor="accent1" w:themeShade="BF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7771E3"/>
    <w:pPr>
      <w:keepNext/>
      <w:spacing w:before="240" w:line="240" w:lineRule="auto"/>
      <w:outlineLvl w:val="1"/>
    </w:pPr>
    <w:rPr>
      <w:rFonts w:eastAsia="Times New Roman"/>
      <w:caps/>
      <w:noProof/>
      <w:color w:val="365F91" w:themeColor="accent1" w:themeShade="BF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9A05DF"/>
    <w:pPr>
      <w:keepNext/>
      <w:outlineLvl w:val="2"/>
    </w:pPr>
    <w:rPr>
      <w:bCs/>
      <w:caps/>
      <w:color w:val="365F91" w:themeColor="accent1" w:themeShade="BF"/>
      <w:sz w:val="24"/>
      <w:szCs w:val="20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63A8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uiPriority w:val="59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7771E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9A05DF"/>
    <w:rPr>
      <w:rFonts w:ascii="Arial" w:eastAsia="Arial" w:hAnsi="Arial" w:cs="Arial"/>
      <w:bCs/>
      <w:caps/>
      <w:color w:val="365F91" w:themeColor="accent1" w:themeShade="BF"/>
      <w:sz w:val="24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047F1B"/>
    <w:pPr>
      <w:tabs>
        <w:tab w:val="left" w:pos="142"/>
      </w:tabs>
      <w:spacing w:before="240" w:line="240" w:lineRule="auto"/>
      <w:ind w:left="720" w:hanging="720"/>
    </w:pPr>
    <w:rPr>
      <w:rFonts w:eastAsia="Times New Roman"/>
      <w:bCs w:val="0"/>
      <w:noProof/>
      <w:sz w:val="28"/>
      <w:szCs w:val="32"/>
    </w:rPr>
  </w:style>
  <w:style w:type="character" w:customStyle="1" w:styleId="CriterionChar">
    <w:name w:val="Criterion Char"/>
    <w:basedOn w:val="DefaultParagraphFont"/>
    <w:link w:val="Criterion"/>
    <w:rsid w:val="00047F1B"/>
    <w:rPr>
      <w:rFonts w:ascii="Arial" w:hAnsi="Arial" w:cs="Arial"/>
      <w:caps/>
      <w:noProof/>
      <w:color w:val="365F91" w:themeColor="accent1" w:themeShade="BF"/>
      <w:sz w:val="28"/>
      <w:szCs w:val="3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6" ma:contentTypeDescription="Create a new document." ma:contentTypeScope="" ma:versionID="8ed860e220d4a8e37ede811abc173770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b6922714710994b7650069806227b2a1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9978DD4-7361-403B-AF8C-25FF98BC6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91d4f-8901-46df-85f4-029614b39d2e"/>
    <ds:schemaRef ds:uri="52985c86-f8c2-4ffb-9ed4-056f10e7bf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0F5869-6CAA-403E-9F76-E6B4BFAC53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E717B-D904-4BE1-A09A-5FACB129BB2E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9C786D45-4B5C-48FD-9484-65528B02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1520</Characters>
  <Application>Microsoft Office Word</Application>
  <DocSecurity>0</DocSecurity>
  <Lines>12</Lines>
  <Paragraphs>3</Paragraphs>
  <ScaleCrop>false</ScaleCrop>
  <Company>Toshiba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19</cp:revision>
  <cp:lastPrinted>1900-12-31T14:00:00Z</cp:lastPrinted>
  <dcterms:created xsi:type="dcterms:W3CDTF">2017-06-27T01:10:00Z</dcterms:created>
  <dcterms:modified xsi:type="dcterms:W3CDTF">2022-06-08T02:32:00Z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Order">
    <vt:r8>15400</vt:r8>
  </property>
  <property fmtid="{D5CDD505-2E9C-101B-9397-08002B2CF9AE}" pid="4" name="MediaServiceImageTags">
    <vt:lpwstr/>
  </property>
</Properties>
</file>